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3956A0">
            <w:r>
              <w:t>Протокол</w:t>
            </w:r>
            <w:r w:rsidR="00914A6C">
              <w:t xml:space="preserve">  </w:t>
            </w:r>
            <w:r>
              <w:t xml:space="preserve">№ </w:t>
            </w:r>
            <w:r w:rsidR="003956A0">
              <w:t>81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3956A0">
            <w:r w:rsidRPr="00E41367">
              <w:t>«</w:t>
            </w:r>
            <w:r w:rsidR="003956A0">
              <w:t xml:space="preserve"> 23 </w:t>
            </w:r>
            <w:r w:rsidRPr="00E41367">
              <w:t xml:space="preserve">» </w:t>
            </w:r>
            <w:r w:rsidR="003956A0">
              <w:t>апреля</w:t>
            </w:r>
            <w:r w:rsidRPr="00E41367">
              <w:t xml:space="preserve"> 201</w:t>
            </w:r>
            <w:r w:rsidR="00F904B2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3B30EA" w:rsidRDefault="006E2F20" w:rsidP="006E2F20">
      <w:pPr>
        <w:pStyle w:val="aa"/>
        <w:tabs>
          <w:tab w:val="left" w:pos="708"/>
        </w:tabs>
        <w:rPr>
          <w:b/>
        </w:rPr>
      </w:pPr>
      <w:r w:rsidRPr="003B30EA">
        <w:rPr>
          <w:b/>
        </w:rPr>
        <w:t xml:space="preserve">№ </w:t>
      </w:r>
      <w:r w:rsidR="007150AF" w:rsidRPr="003B30EA">
        <w:rPr>
          <w:b/>
        </w:rPr>
        <w:t>716</w:t>
      </w:r>
      <w:r w:rsidRPr="003B30EA">
        <w:rPr>
          <w:b/>
        </w:rPr>
        <w:t>-КС</w:t>
      </w:r>
      <w:r w:rsidR="00D32451" w:rsidRPr="003B30EA">
        <w:rPr>
          <w:b/>
        </w:rPr>
        <w:t>-</w:t>
      </w:r>
      <w:r w:rsidRPr="003B30EA">
        <w:rPr>
          <w:b/>
        </w:rPr>
        <w:t>201</w:t>
      </w:r>
      <w:r w:rsidR="00D32451" w:rsidRPr="003B30EA">
        <w:rPr>
          <w:b/>
        </w:rPr>
        <w:t>4</w:t>
      </w:r>
    </w:p>
    <w:p w:rsidR="006E2F20" w:rsidRPr="003B30EA" w:rsidRDefault="006E2F20" w:rsidP="006E2F20">
      <w:pPr>
        <w:rPr>
          <w:b/>
        </w:rPr>
      </w:pPr>
      <w:r w:rsidRPr="003B30EA">
        <w:rPr>
          <w:b/>
        </w:rPr>
        <w:t>«</w:t>
      </w:r>
      <w:r w:rsidR="003956A0">
        <w:rPr>
          <w:b/>
        </w:rPr>
        <w:t xml:space="preserve"> 23 </w:t>
      </w:r>
      <w:r w:rsidRPr="003B30EA">
        <w:rPr>
          <w:b/>
        </w:rPr>
        <w:t xml:space="preserve">» </w:t>
      </w:r>
      <w:r w:rsidR="003956A0">
        <w:rPr>
          <w:b/>
        </w:rPr>
        <w:t>апреля</w:t>
      </w:r>
      <w:r w:rsidRPr="003B30EA">
        <w:rPr>
          <w:b/>
        </w:rPr>
        <w:t xml:space="preserve"> 201</w:t>
      </w:r>
      <w:r w:rsidR="00F904B2" w:rsidRPr="003B30EA">
        <w:rPr>
          <w:b/>
        </w:rPr>
        <w:t>5</w:t>
      </w:r>
      <w:r w:rsidRPr="003B30EA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002598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32400E" w:rsidRPr="00407AC6">
        <w:t>«</w:t>
      </w:r>
      <w:r w:rsidR="00F00436" w:rsidRPr="00F00436">
        <w:rPr>
          <w:b/>
        </w:rPr>
        <w:t>Подготовк</w:t>
      </w:r>
      <w:r w:rsidR="00F00436">
        <w:rPr>
          <w:b/>
        </w:rPr>
        <w:t>у</w:t>
      </w:r>
      <w:r w:rsidR="00F00436" w:rsidRPr="00F00436">
        <w:rPr>
          <w:b/>
        </w:rPr>
        <w:t xml:space="preserve"> баз</w:t>
      </w:r>
      <w:r w:rsidR="00F00436">
        <w:rPr>
          <w:b/>
        </w:rPr>
        <w:t>о</w:t>
      </w:r>
      <w:r w:rsidR="00F00436" w:rsidRPr="00F00436">
        <w:rPr>
          <w:b/>
        </w:rPr>
        <w:t xml:space="preserve">вого проекта и </w:t>
      </w:r>
      <w:r w:rsidR="007747C9">
        <w:rPr>
          <w:b/>
        </w:rPr>
        <w:t xml:space="preserve">передача </w:t>
      </w:r>
      <w:r w:rsidR="00F00436" w:rsidRPr="00F00436">
        <w:rPr>
          <w:b/>
        </w:rPr>
        <w:t>лицензионного соглашения (если применимо) по процессам регенерации кислых технологических конденсатов (сульфидсодержащих стоков)</w:t>
      </w:r>
      <w:r w:rsidR="002442C0">
        <w:rPr>
          <w:b/>
        </w:rPr>
        <w:t>»</w:t>
      </w:r>
      <w:r w:rsidR="00002598">
        <w:rPr>
          <w:b/>
        </w:rPr>
        <w:t xml:space="preserve"> </w:t>
      </w:r>
      <w:r w:rsidR="00002598" w:rsidRPr="00002598">
        <w:t>в соответствии с Техническим заданием от 16.10.2014 г</w:t>
      </w:r>
      <w:r w:rsidR="00F53E1B" w:rsidRPr="00002598"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</w:t>
      </w:r>
      <w:r w:rsidR="003956A0" w:rsidRPr="00407AC6">
        <w:t>заключён</w:t>
      </w:r>
      <w:r w:rsidRPr="00407AC6">
        <w:t xml:space="preserve"> договор</w:t>
      </w:r>
      <w:r w:rsidR="00AE1EB0">
        <w:t>/Соглашение(ия)</w:t>
      </w:r>
      <w:r w:rsidRPr="00407AC6">
        <w:t xml:space="preserve"> </w:t>
      </w:r>
      <w:r w:rsidR="00F00436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 w:rsidR="00AA3262" w:rsidRPr="00407AC6">
        <w:t>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0E3711" w:rsidRDefault="000E3711" w:rsidP="008C5EE5">
      <w:pPr>
        <w:ind w:firstLine="720"/>
        <w:jc w:val="both"/>
      </w:pPr>
      <w:r>
        <w:t>Отбор проводится в два</w:t>
      </w:r>
      <w:r w:rsidR="00FF1A8D" w:rsidRPr="00407AC6">
        <w:t xml:space="preserve"> этап</w:t>
      </w:r>
      <w:r>
        <w:t>а</w:t>
      </w:r>
      <w:r w:rsidR="00FF1A8D" w:rsidRPr="00407AC6">
        <w:t xml:space="preserve">: оценка </w:t>
      </w:r>
      <w:r>
        <w:t xml:space="preserve">технической части оферт и оценка </w:t>
      </w:r>
      <w:r w:rsidR="00FF1A8D" w:rsidRPr="00407AC6">
        <w:t>коммерческой части оферт.</w:t>
      </w:r>
      <w:r w:rsidR="008C5EE5">
        <w:t xml:space="preserve"> </w:t>
      </w:r>
    </w:p>
    <w:p w:rsidR="00FF1A8D" w:rsidRPr="00407AC6" w:rsidRDefault="00FF1A8D" w:rsidP="008C5EE5">
      <w:pPr>
        <w:ind w:firstLine="720"/>
        <w:jc w:val="both"/>
      </w:pPr>
      <w:r w:rsidRPr="00407AC6">
        <w:t xml:space="preserve">После </w:t>
      </w:r>
      <w:r w:rsidR="000E3711">
        <w:t xml:space="preserve">этапа </w:t>
      </w:r>
      <w:r w:rsidRPr="00407AC6">
        <w:t xml:space="preserve">оценки </w:t>
      </w:r>
      <w:r w:rsidR="000E3711">
        <w:t xml:space="preserve">коммерческой части оферт </w:t>
      </w:r>
      <w:r w:rsidRPr="00407AC6">
        <w:t xml:space="preserve">будут </w:t>
      </w:r>
      <w:r w:rsidR="00F00436">
        <w:t>проводиться коммерческие переговоры</w:t>
      </w:r>
      <w:r w:rsidRPr="00407AC6">
        <w:t xml:space="preserve">.  </w:t>
      </w:r>
      <w:r w:rsidR="00F00436">
        <w:t>О порядке и сроках проведения коммерческих переговоров участники закупки будут оповещены дополнительно.</w:t>
      </w:r>
    </w:p>
    <w:p w:rsidR="003440F6" w:rsidRDefault="00FF1A8D" w:rsidP="003440F6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3440F6" w:rsidRPr="003440F6">
        <w:t xml:space="preserve"> </w:t>
      </w:r>
      <w:r w:rsidR="003440F6">
        <w:t>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2C451E">
        <w:rPr>
          <w:b/>
        </w:rPr>
        <w:t>3</w:t>
      </w:r>
      <w:r w:rsidR="00151629">
        <w:rPr>
          <w:b/>
        </w:rPr>
        <w:t>1</w:t>
      </w:r>
      <w:r w:rsidRPr="008234DD">
        <w:rPr>
          <w:b/>
        </w:rPr>
        <w:t xml:space="preserve"> </w:t>
      </w:r>
      <w:r w:rsidR="002C451E">
        <w:rPr>
          <w:b/>
        </w:rPr>
        <w:t>ию</w:t>
      </w:r>
      <w:r w:rsidR="00151629">
        <w:rPr>
          <w:b/>
        </w:rPr>
        <w:t>л</w:t>
      </w:r>
      <w:r w:rsidR="002C451E">
        <w:rPr>
          <w:b/>
        </w:rPr>
        <w:t>я</w:t>
      </w:r>
      <w:r w:rsidRPr="008234DD">
        <w:rPr>
          <w:b/>
        </w:rPr>
        <w:t xml:space="preserve"> 201</w:t>
      </w:r>
      <w:r w:rsidR="006829D0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Default="004D1C32" w:rsidP="00DB5A61">
      <w:pPr>
        <w:numPr>
          <w:ilvl w:val="0"/>
          <w:numId w:val="5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210022" w:rsidRPr="00210022" w:rsidRDefault="00210022" w:rsidP="00DB5A61">
      <w:pPr>
        <w:numPr>
          <w:ilvl w:val="0"/>
          <w:numId w:val="5"/>
        </w:numPr>
        <w:autoSpaceDE w:val="0"/>
        <w:jc w:val="both"/>
        <w:rPr>
          <w:iCs/>
        </w:rPr>
      </w:pPr>
      <w:r>
        <w:t>Технико-коммерческое предложение (ТК</w:t>
      </w:r>
      <w:r w:rsidR="003E5B7B">
        <w:t>П</w:t>
      </w:r>
      <w:r>
        <w:t xml:space="preserve">), оформленное в соответствии </w:t>
      </w:r>
      <w:r w:rsidRPr="00002598">
        <w:t>с Техническим заданием от 16.10.2014 г.</w:t>
      </w:r>
      <w:r w:rsidRPr="00210022">
        <w:t xml:space="preserve"> </w:t>
      </w:r>
      <w:r w:rsidRPr="00407AC6">
        <w:t xml:space="preserve">в </w:t>
      </w:r>
      <w:r>
        <w:t xml:space="preserve">1–м </w:t>
      </w:r>
      <w:r w:rsidRPr="00407AC6">
        <w:t xml:space="preserve"> экземпляр</w:t>
      </w:r>
      <w:r>
        <w:t>е</w:t>
      </w:r>
      <w:r w:rsidRPr="00407AC6">
        <w:t>;</w:t>
      </w:r>
    </w:p>
    <w:p w:rsidR="004D1C32" w:rsidRPr="00FD15E3" w:rsidRDefault="0036458E" w:rsidP="00DB5A61">
      <w:pPr>
        <w:numPr>
          <w:ilvl w:val="0"/>
          <w:numId w:val="5"/>
        </w:numPr>
        <w:autoSpaceDE w:val="0"/>
        <w:jc w:val="both"/>
        <w:rPr>
          <w:iCs/>
        </w:rPr>
      </w:pPr>
      <w:r>
        <w:t>Договор</w:t>
      </w:r>
      <w:r w:rsidR="00EB2E3F">
        <w:t>/Соглашение(ия)</w:t>
      </w:r>
      <w:r w:rsidR="004D1C32" w:rsidRPr="00407AC6">
        <w:t>,</w:t>
      </w:r>
      <w:r w:rsidR="00E3157C" w:rsidRPr="00E3157C">
        <w:t xml:space="preserve"> </w:t>
      </w:r>
      <w:r w:rsidR="00E3157C">
        <w:t>включающий условия п. 4 Приложения №3 к настоящему ПДО</w:t>
      </w:r>
      <w:r w:rsidR="00E3157C" w:rsidRPr="00407AC6">
        <w:t>,</w:t>
      </w:r>
      <w:r w:rsidR="004D1C32" w:rsidRPr="00407AC6">
        <w:t xml:space="preserve"> подписанный</w:t>
      </w:r>
      <w:r w:rsidR="009A4589">
        <w:t>(ые)</w:t>
      </w:r>
      <w:r w:rsidR="004D1C32" w:rsidRPr="00407AC6">
        <w:t xml:space="preserve"> и </w:t>
      </w:r>
      <w:r w:rsidR="003956A0" w:rsidRPr="00407AC6">
        <w:t>скреплённый</w:t>
      </w:r>
      <w:r w:rsidR="009A4589">
        <w:t>(ые)</w:t>
      </w:r>
      <w:r w:rsidR="004D1C32" w:rsidRPr="00407AC6">
        <w:t xml:space="preserve"> печатью организации</w:t>
      </w:r>
      <w:r w:rsidR="00E3157C">
        <w:t xml:space="preserve">, </w:t>
      </w:r>
      <w:r w:rsidR="004D1C32" w:rsidRPr="00407AC6">
        <w:t xml:space="preserve">в </w:t>
      </w:r>
      <w:r w:rsidR="00431951">
        <w:t>1</w:t>
      </w:r>
      <w:r w:rsidR="004D1C32" w:rsidRPr="00407AC6">
        <w:t xml:space="preserve"> (</w:t>
      </w:r>
      <w:r w:rsidR="00431951">
        <w:t>одном</w:t>
      </w:r>
      <w:r w:rsidR="007D7749" w:rsidRPr="00407AC6">
        <w:t>)</w:t>
      </w:r>
      <w:r w:rsidR="004D1C32" w:rsidRPr="00407AC6">
        <w:t xml:space="preserve"> экземпляр</w:t>
      </w:r>
      <w:r w:rsidR="00431951">
        <w:t>е</w:t>
      </w:r>
      <w:r w:rsidR="004D1C32" w:rsidRPr="00407AC6">
        <w:t>;</w:t>
      </w:r>
    </w:p>
    <w:p w:rsidR="000465BF" w:rsidRDefault="000465BF" w:rsidP="00DB5A61">
      <w:pPr>
        <w:numPr>
          <w:ilvl w:val="0"/>
          <w:numId w:val="5"/>
        </w:numPr>
        <w:autoSpaceDE w:val="0"/>
        <w:jc w:val="both"/>
      </w:pPr>
      <w:r w:rsidRPr="00407AC6">
        <w:t xml:space="preserve">Справка </w:t>
      </w:r>
      <w:r>
        <w:t xml:space="preserve">о </w:t>
      </w:r>
      <w:r w:rsidR="003956A0">
        <w:t>заключённых</w:t>
      </w:r>
      <w:r>
        <w:t xml:space="preserve"> и выполненных договорах</w:t>
      </w:r>
      <w:r w:rsidRPr="00407AC6">
        <w:t xml:space="preserve">, </w:t>
      </w:r>
      <w:r w:rsidRPr="00D17772">
        <w:rPr>
          <w:i/>
        </w:rPr>
        <w:t>аналогичных</w:t>
      </w:r>
      <w:r>
        <w:t xml:space="preserve"> по объему, срокам, составу и прочим характеристикам тем, которые указаны в Техническом задании, </w:t>
      </w:r>
      <w:r w:rsidRPr="00407AC6">
        <w:t xml:space="preserve">за подписью руководителя организации </w:t>
      </w:r>
      <w:r>
        <w:t xml:space="preserve">и </w:t>
      </w:r>
      <w:r w:rsidR="003956A0">
        <w:t>скреплённая</w:t>
      </w:r>
      <w:r>
        <w:t xml:space="preserve">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</w:t>
      </w:r>
      <w:r w:rsidR="0053396A">
        <w:rPr>
          <w:iCs/>
        </w:rPr>
        <w:t>4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DC7DEF" w:rsidRPr="00DC7DEF" w:rsidRDefault="00DC7DEF" w:rsidP="00DC7DEF">
      <w:pPr>
        <w:numPr>
          <w:ilvl w:val="0"/>
          <w:numId w:val="5"/>
        </w:numPr>
        <w:autoSpaceDE w:val="0"/>
        <w:jc w:val="both"/>
      </w:pPr>
      <w:r w:rsidRPr="00DC7DEF">
        <w:t>Справка о проданных лицензиях на процессы и вводе объектов</w:t>
      </w:r>
      <w:r>
        <w:t xml:space="preserve">, за подписью руководителя организации и </w:t>
      </w:r>
      <w:r w:rsidR="003956A0">
        <w:t>скреплённая</w:t>
      </w:r>
      <w:r>
        <w:t xml:space="preserve"> печатью организации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№5</w:t>
      </w:r>
      <w:r w:rsidRPr="003966C1">
        <w:rPr>
          <w:iCs/>
        </w:rPr>
        <w:t xml:space="preserve"> к настоящему ПДО)</w:t>
      </w:r>
      <w:r>
        <w:t>;</w:t>
      </w:r>
    </w:p>
    <w:p w:rsidR="000465BF" w:rsidRDefault="000465BF" w:rsidP="00DB5A61">
      <w:pPr>
        <w:numPr>
          <w:ilvl w:val="0"/>
          <w:numId w:val="5"/>
        </w:numPr>
        <w:autoSpaceDE w:val="0"/>
        <w:jc w:val="both"/>
      </w:pPr>
      <w:r>
        <w:t xml:space="preserve">Справка о кадровых ресурсах, которые будут привлечены к исполнению договора, за подписью руководителя организации и </w:t>
      </w:r>
      <w:r w:rsidR="003956A0">
        <w:t>скреплённая</w:t>
      </w:r>
      <w:r>
        <w:t xml:space="preserve">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</w:t>
      </w:r>
      <w:r w:rsidR="00DC7DEF">
        <w:rPr>
          <w:iCs/>
        </w:rPr>
        <w:t>6</w:t>
      </w:r>
      <w:r w:rsidRPr="003966C1">
        <w:rPr>
          <w:iCs/>
        </w:rPr>
        <w:t xml:space="preserve"> к настоящему ПДО)</w:t>
      </w:r>
      <w:r>
        <w:t>;</w:t>
      </w:r>
    </w:p>
    <w:p w:rsidR="000465BF" w:rsidRPr="000465BF" w:rsidRDefault="000465BF" w:rsidP="00DB5A61">
      <w:pPr>
        <w:numPr>
          <w:ilvl w:val="0"/>
          <w:numId w:val="5"/>
        </w:numPr>
        <w:autoSpaceDE w:val="0"/>
        <w:jc w:val="both"/>
      </w:pPr>
      <w:r w:rsidRPr="000465BF">
        <w:lastRenderedPageBreak/>
        <w:t>Справка о наличии материально-технических ресурсов</w:t>
      </w:r>
      <w:r w:rsidR="000E7007">
        <w:t xml:space="preserve"> и </w:t>
      </w:r>
      <w:r w:rsidR="000E7007" w:rsidRPr="000E7007">
        <w:t>специализированного программного обеспечения</w:t>
      </w:r>
      <w:r w:rsidRPr="000465BF">
        <w:t xml:space="preserve">, которые будут использованы при выполнении договора, за подписью руководителя организации и </w:t>
      </w:r>
      <w:r w:rsidR="003956A0" w:rsidRPr="000465BF">
        <w:t>скреплённая</w:t>
      </w:r>
      <w:r w:rsidRPr="000465BF">
        <w:t xml:space="preserve"> печатью организации</w:t>
      </w:r>
      <w:r w:rsidRPr="000465BF">
        <w:rPr>
          <w:iCs/>
        </w:rPr>
        <w:t xml:space="preserve"> (Приложение №</w:t>
      </w:r>
      <w:r w:rsidR="00F87AD7">
        <w:rPr>
          <w:iCs/>
        </w:rPr>
        <w:t>7</w:t>
      </w:r>
      <w:r w:rsidRPr="000465BF">
        <w:rPr>
          <w:iCs/>
        </w:rPr>
        <w:t xml:space="preserve"> к настоящему ПДО)</w:t>
      </w:r>
      <w:r w:rsidRPr="000465BF">
        <w:t>;</w:t>
      </w:r>
    </w:p>
    <w:p w:rsidR="008045A2" w:rsidRDefault="008045A2" w:rsidP="00DB5A61">
      <w:pPr>
        <w:numPr>
          <w:ilvl w:val="0"/>
          <w:numId w:val="5"/>
        </w:numPr>
        <w:ind w:hanging="294"/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 w:rsidR="0036458E">
        <w:t xml:space="preserve">№ </w:t>
      </w:r>
      <w:r w:rsidR="00F87AD7">
        <w:t>8</w:t>
      </w:r>
      <w:r w:rsidRPr="00702AC2">
        <w:t xml:space="preserve"> к </w:t>
      </w:r>
      <w:r>
        <w:t>настоящему ПДО</w:t>
      </w:r>
      <w:r w:rsidRPr="00702AC2">
        <w:t>)</w:t>
      </w:r>
      <w:r w:rsidR="00F31DD9">
        <w:rPr>
          <w:sz w:val="20"/>
          <w:szCs w:val="20"/>
        </w:rPr>
        <w:t>;</w:t>
      </w:r>
    </w:p>
    <w:p w:rsidR="00291A4B" w:rsidRDefault="00291A4B" w:rsidP="00DB5A61">
      <w:pPr>
        <w:numPr>
          <w:ilvl w:val="0"/>
          <w:numId w:val="5"/>
        </w:numPr>
        <w:ind w:hanging="294"/>
        <w:jc w:val="both"/>
        <w:rPr>
          <w:sz w:val="20"/>
          <w:szCs w:val="20"/>
        </w:rPr>
      </w:pPr>
      <w:r>
        <w:t>Справка (в свободной форме) об обороте по ПИР участника закупки за последние 3 года</w:t>
      </w:r>
      <w:r w:rsidR="005423E0">
        <w:t>;</w:t>
      </w:r>
      <w:r>
        <w:t xml:space="preserve"> </w:t>
      </w:r>
    </w:p>
    <w:p w:rsidR="00F31DD9" w:rsidRPr="00F31DD9" w:rsidRDefault="00F31DD9" w:rsidP="00DB5A61">
      <w:pPr>
        <w:numPr>
          <w:ilvl w:val="0"/>
          <w:numId w:val="5"/>
        </w:numPr>
        <w:ind w:hanging="294"/>
        <w:jc w:val="both"/>
      </w:pPr>
      <w:r w:rsidRPr="00F31DD9">
        <w:t xml:space="preserve">Письмо (в свободной форме) о готовности выполнения работ в срок, указанный Заказчиком, и выполнения не менее 50% работ собственными силами; </w:t>
      </w:r>
    </w:p>
    <w:p w:rsidR="00642A36" w:rsidRPr="003C121B" w:rsidRDefault="000E3711" w:rsidP="003C121B">
      <w:pPr>
        <w:numPr>
          <w:ilvl w:val="0"/>
          <w:numId w:val="5"/>
        </w:numPr>
        <w:ind w:left="567" w:hanging="141"/>
        <w:jc w:val="both"/>
        <w:rPr>
          <w:sz w:val="20"/>
          <w:szCs w:val="20"/>
        </w:rPr>
      </w:pPr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="003C121B">
        <w:t>лицензии на собственный процесс / технологию</w:t>
      </w:r>
      <w:r w:rsidR="0018368C">
        <w:t>,</w:t>
      </w:r>
      <w:r w:rsidR="0018368C" w:rsidRPr="0018368C">
        <w:t xml:space="preserve"> </w:t>
      </w:r>
      <w:r w:rsidR="0018368C">
        <w:t>лицензии на собственный процесс / технологию</w:t>
      </w:r>
      <w:r w:rsidR="003C121B">
        <w:t>.</w:t>
      </w:r>
    </w:p>
    <w:p w:rsidR="00DE5CC2" w:rsidRDefault="00DE5CC2" w:rsidP="003956A0">
      <w:pPr>
        <w:pStyle w:val="37"/>
        <w:widowControl/>
        <w:spacing w:before="120" w:after="12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3956A0">
        <w:rPr>
          <w:b/>
          <w:bCs/>
        </w:rPr>
        <w:t>приёма</w:t>
      </w:r>
      <w:r w:rsidRPr="000156BF">
        <w:rPr>
          <w:b/>
          <w:bCs/>
        </w:rPr>
        <w:t xml:space="preserve"> оферт – «</w:t>
      </w:r>
      <w:r w:rsidR="003956A0">
        <w:rPr>
          <w:b/>
          <w:bCs/>
        </w:rPr>
        <w:t xml:space="preserve"> 23 </w:t>
      </w:r>
      <w:r w:rsidRPr="000156BF">
        <w:rPr>
          <w:b/>
          <w:bCs/>
        </w:rPr>
        <w:t xml:space="preserve">» </w:t>
      </w:r>
      <w:r w:rsidR="003956A0">
        <w:rPr>
          <w:b/>
          <w:bCs/>
        </w:rPr>
        <w:t>апреля</w:t>
      </w:r>
      <w:r w:rsidRPr="000156BF">
        <w:rPr>
          <w:b/>
          <w:bCs/>
        </w:rPr>
        <w:t xml:space="preserve"> 201</w:t>
      </w:r>
      <w:r w:rsidR="00642A36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3956A0">
      <w:pPr>
        <w:spacing w:before="120" w:after="120"/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3956A0">
        <w:rPr>
          <w:b/>
          <w:bCs/>
        </w:rPr>
        <w:t>приёма</w:t>
      </w:r>
      <w:r w:rsidRPr="000156BF">
        <w:rPr>
          <w:b/>
          <w:bCs/>
        </w:rPr>
        <w:t xml:space="preserve"> оферт – </w:t>
      </w:r>
      <w:r w:rsidR="003B30EA">
        <w:rPr>
          <w:b/>
          <w:bCs/>
        </w:rPr>
        <w:t>16</w:t>
      </w:r>
      <w:r w:rsidR="00DE5CC2">
        <w:rPr>
          <w:b/>
        </w:rPr>
        <w:t>:</w:t>
      </w:r>
      <w:r w:rsidR="003B30EA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3956A0">
        <w:rPr>
          <w:b/>
          <w:bCs/>
        </w:rPr>
        <w:t xml:space="preserve"> 18 </w:t>
      </w:r>
      <w:r w:rsidR="00DE5CC2">
        <w:rPr>
          <w:b/>
          <w:bCs/>
        </w:rPr>
        <w:t xml:space="preserve">» </w:t>
      </w:r>
      <w:r w:rsidR="003956A0">
        <w:rPr>
          <w:b/>
          <w:bCs/>
        </w:rPr>
        <w:t>мая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642A36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2C451E">
        <w:rPr>
          <w:b/>
          <w:bCs/>
        </w:rPr>
        <w:t>3</w:t>
      </w:r>
      <w:r w:rsidR="00151629">
        <w:rPr>
          <w:b/>
          <w:bCs/>
        </w:rPr>
        <w:t>1</w:t>
      </w:r>
      <w:r w:rsidRPr="000156BF">
        <w:rPr>
          <w:b/>
          <w:bCs/>
        </w:rPr>
        <w:t xml:space="preserve">» </w:t>
      </w:r>
      <w:r w:rsidR="002C451E">
        <w:rPr>
          <w:b/>
          <w:bCs/>
        </w:rPr>
        <w:t>ию</w:t>
      </w:r>
      <w:r w:rsidR="00151629">
        <w:rPr>
          <w:b/>
          <w:bCs/>
        </w:rPr>
        <w:t>л</w:t>
      </w:r>
      <w:r w:rsidR="002C451E">
        <w:rPr>
          <w:b/>
          <w:bCs/>
        </w:rPr>
        <w:t>я</w:t>
      </w:r>
      <w:r w:rsidRPr="000156BF">
        <w:rPr>
          <w:b/>
          <w:bCs/>
        </w:rPr>
        <w:t xml:space="preserve"> 201</w:t>
      </w:r>
      <w:r w:rsidR="00642A36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0E3711" w:rsidRDefault="008A23D9" w:rsidP="003956A0">
      <w:pPr>
        <w:spacing w:before="120" w:after="120"/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r w:rsidR="003956A0">
        <w:rPr>
          <w:rFonts w:cs="Arial"/>
          <w:b/>
          <w:szCs w:val="22"/>
        </w:rPr>
        <w:t>размещёнными</w:t>
      </w:r>
      <w:r>
        <w:rPr>
          <w:rFonts w:cs="Arial"/>
          <w:b/>
          <w:szCs w:val="22"/>
        </w:rPr>
        <w:t xml:space="preserve"> на </w:t>
      </w:r>
      <w:hyperlink r:id="rId9" w:history="1">
        <w:r w:rsidR="003956A0" w:rsidRPr="00223874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7150AF">
        <w:rPr>
          <w:b/>
          <w:u w:val="single"/>
        </w:rPr>
        <w:t>716</w:t>
      </w:r>
      <w:r>
        <w:rPr>
          <w:b/>
          <w:u w:val="single"/>
        </w:rPr>
        <w:t>-КС-2014».</w:t>
      </w:r>
    </w:p>
    <w:p w:rsidR="000E3711" w:rsidRDefault="000E3711" w:rsidP="003956A0">
      <w:pPr>
        <w:spacing w:before="120" w:after="120"/>
        <w:ind w:firstLine="681"/>
        <w:jc w:val="both"/>
      </w:pPr>
      <w:r w:rsidRPr="005C5E2E">
        <w:t xml:space="preserve">Претендент </w:t>
      </w:r>
      <w:r w:rsidR="003956A0" w:rsidRPr="005C5E2E">
        <w:t>передаёт</w:t>
      </w:r>
      <w:r>
        <w:t xml:space="preserve"> следующие комплекты документов:</w:t>
      </w:r>
    </w:p>
    <w:p w:rsidR="00C57146" w:rsidRPr="00C57146" w:rsidRDefault="00B3561A" w:rsidP="00DB5A61">
      <w:pPr>
        <w:numPr>
          <w:ilvl w:val="0"/>
          <w:numId w:val="5"/>
        </w:numPr>
        <w:jc w:val="both"/>
        <w:rPr>
          <w:sz w:val="20"/>
          <w:szCs w:val="20"/>
        </w:rPr>
      </w:pPr>
      <w:r w:rsidRPr="00B3561A">
        <w:rPr>
          <w:b/>
          <w:i/>
          <w:u w:val="single"/>
        </w:rPr>
        <w:t>Техническая часть оферты</w:t>
      </w:r>
      <w:r>
        <w:rPr>
          <w:b/>
        </w:rPr>
        <w:t xml:space="preserve">. </w:t>
      </w:r>
      <w:r w:rsidR="000E3711">
        <w:t>2</w:t>
      </w:r>
      <w:r w:rsidR="000E3711" w:rsidRPr="005C5E2E">
        <w:t xml:space="preserve"> конверта документов</w:t>
      </w:r>
      <w:r w:rsidR="000E3711">
        <w:t>, один из которых содержит</w:t>
      </w:r>
      <w:r w:rsidR="000E3711" w:rsidRPr="006029B5">
        <w:t xml:space="preserve"> </w:t>
      </w:r>
      <w:r w:rsidR="000E3711" w:rsidRPr="005C5E2E">
        <w:t>оригиналы документов</w:t>
      </w:r>
      <w:r w:rsidR="00C57146">
        <w:t>:</w:t>
      </w:r>
      <w:r w:rsidR="000E3711">
        <w:t xml:space="preserve"> </w:t>
      </w:r>
    </w:p>
    <w:p w:rsidR="00C57146" w:rsidRDefault="00C57146" w:rsidP="00C57146">
      <w:pPr>
        <w:ind w:left="720"/>
        <w:jc w:val="both"/>
      </w:pPr>
      <w:r w:rsidRPr="00C57146">
        <w:rPr>
          <w:b/>
          <w:i/>
        </w:rPr>
        <w:t>-</w:t>
      </w:r>
      <w:r w:rsidRPr="00C57146">
        <w:t xml:space="preserve"> </w:t>
      </w:r>
      <w:r w:rsidR="000E3711" w:rsidRPr="00C57146">
        <w:t>П</w:t>
      </w:r>
      <w:r w:rsidR="000E3711" w:rsidRPr="00407AC6">
        <w:t>риложени</w:t>
      </w:r>
      <w:r w:rsidR="000E3711">
        <w:t>я</w:t>
      </w:r>
      <w:r w:rsidR="000E3711" w:rsidRPr="00407AC6">
        <w:t xml:space="preserve"> №</w:t>
      </w:r>
      <w:r w:rsidR="000E3711">
        <w:t xml:space="preserve">№1, </w:t>
      </w:r>
      <w:r w:rsidR="0053396A">
        <w:t>4</w:t>
      </w:r>
      <w:r w:rsidR="000E3711">
        <w:t xml:space="preserve">, </w:t>
      </w:r>
      <w:r w:rsidR="0053396A">
        <w:t>5</w:t>
      </w:r>
      <w:r w:rsidR="000E3711">
        <w:t xml:space="preserve">, </w:t>
      </w:r>
      <w:r w:rsidR="0053396A">
        <w:t>6</w:t>
      </w:r>
      <w:r w:rsidR="000E3711">
        <w:t xml:space="preserve">, </w:t>
      </w:r>
      <w:r w:rsidR="0053396A">
        <w:t>7</w:t>
      </w:r>
      <w:r w:rsidR="001112D3">
        <w:t>, 8</w:t>
      </w:r>
      <w:r w:rsidR="000E3711" w:rsidRPr="00407AC6">
        <w:t xml:space="preserve"> к настоящему ПДО</w:t>
      </w:r>
      <w:r w:rsidR="000E3711">
        <w:t xml:space="preserve">, </w:t>
      </w:r>
    </w:p>
    <w:p w:rsidR="00C57146" w:rsidRDefault="00C57146" w:rsidP="00C57146">
      <w:pPr>
        <w:ind w:left="720"/>
        <w:jc w:val="both"/>
      </w:pPr>
      <w:r>
        <w:rPr>
          <w:b/>
          <w:i/>
        </w:rPr>
        <w:t>-</w:t>
      </w:r>
      <w:r>
        <w:t xml:space="preserve"> </w:t>
      </w:r>
      <w:r w:rsidR="006F677D" w:rsidRPr="006F677D">
        <w:t xml:space="preserve">Техническая часть </w:t>
      </w:r>
      <w:r w:rsidR="00210022" w:rsidRPr="006F677D">
        <w:t>ТК</w:t>
      </w:r>
      <w:r w:rsidR="003E5B7B" w:rsidRPr="006F677D">
        <w:t>П</w:t>
      </w:r>
      <w:r w:rsidR="006F677D" w:rsidRPr="006F677D">
        <w:t xml:space="preserve"> </w:t>
      </w:r>
      <w:r w:rsidR="00210022" w:rsidRPr="006F677D">
        <w:t xml:space="preserve">и </w:t>
      </w:r>
      <w:r w:rsidR="00830BBB">
        <w:t>проект</w:t>
      </w:r>
      <w:r w:rsidR="00CB70E3">
        <w:t xml:space="preserve"> </w:t>
      </w:r>
      <w:r w:rsidR="00431951">
        <w:t>Договор</w:t>
      </w:r>
      <w:r w:rsidR="00CB70E3">
        <w:t>а/Соглашени</w:t>
      </w:r>
      <w:r w:rsidR="009977A9">
        <w:t>я</w:t>
      </w:r>
      <w:r w:rsidR="00CB70E3">
        <w:t>(и</w:t>
      </w:r>
      <w:r w:rsidR="009977A9">
        <w:t>й</w:t>
      </w:r>
      <w:r w:rsidR="00CB70E3">
        <w:t>)</w:t>
      </w:r>
      <w:r w:rsidR="00661071" w:rsidRPr="00210022">
        <w:rPr>
          <w:u w:val="single"/>
        </w:rPr>
        <w:t xml:space="preserve">  без</w:t>
      </w:r>
      <w:r w:rsidR="00661071" w:rsidRPr="00A33FDE">
        <w:rPr>
          <w:u w:val="single"/>
        </w:rPr>
        <w:t xml:space="preserve"> указания стоимост</w:t>
      </w:r>
      <w:r w:rsidR="00D857AD">
        <w:rPr>
          <w:u w:val="single"/>
        </w:rPr>
        <w:t>и</w:t>
      </w:r>
      <w:r w:rsidR="00A20786">
        <w:rPr>
          <w:u w:val="single"/>
        </w:rPr>
        <w:t xml:space="preserve"> лицензи</w:t>
      </w:r>
      <w:r w:rsidR="00D857AD">
        <w:rPr>
          <w:u w:val="single"/>
        </w:rPr>
        <w:t>и</w:t>
      </w:r>
      <w:r w:rsidR="00A20786">
        <w:rPr>
          <w:u w:val="single"/>
        </w:rPr>
        <w:t xml:space="preserve"> и базов</w:t>
      </w:r>
      <w:r w:rsidR="00D857AD">
        <w:rPr>
          <w:u w:val="single"/>
        </w:rPr>
        <w:t>ого</w:t>
      </w:r>
      <w:r w:rsidR="00A20786">
        <w:rPr>
          <w:u w:val="single"/>
        </w:rPr>
        <w:t xml:space="preserve"> проект</w:t>
      </w:r>
      <w:r w:rsidR="00D857AD">
        <w:rPr>
          <w:u w:val="single"/>
        </w:rPr>
        <w:t>а</w:t>
      </w:r>
      <w:r w:rsidR="00463999">
        <w:t>;</w:t>
      </w:r>
      <w:r w:rsidR="005F082E">
        <w:t xml:space="preserve"> </w:t>
      </w:r>
    </w:p>
    <w:p w:rsidR="00D94DE5" w:rsidRPr="00D94DE5" w:rsidRDefault="00D94DE5" w:rsidP="00D94DE5">
      <w:pPr>
        <w:ind w:left="644"/>
        <w:jc w:val="both"/>
        <w:rPr>
          <w:sz w:val="20"/>
          <w:szCs w:val="20"/>
        </w:rPr>
      </w:pPr>
      <w:r>
        <w:rPr>
          <w:b/>
          <w:i/>
        </w:rPr>
        <w:t xml:space="preserve"> -</w:t>
      </w:r>
      <w:r>
        <w:t xml:space="preserve"> Справка (в свободной форме) об обороте по ПИР участника закупки за последние 3 года; </w:t>
      </w:r>
    </w:p>
    <w:p w:rsidR="00F31DD9" w:rsidRDefault="00F31DD9" w:rsidP="00F31DD9">
      <w:pPr>
        <w:ind w:left="284"/>
        <w:jc w:val="both"/>
      </w:pPr>
      <w:r>
        <w:rPr>
          <w:b/>
          <w:i/>
        </w:rPr>
        <w:t xml:space="preserve">        -</w:t>
      </w:r>
      <w:r>
        <w:t xml:space="preserve"> </w:t>
      </w:r>
      <w:r w:rsidRPr="00F31DD9">
        <w:t xml:space="preserve">Письмо (в свободной форме) о готовности выполнения работ в срок, указанный Заказчиком, </w:t>
      </w:r>
      <w:r>
        <w:tab/>
      </w:r>
      <w:r w:rsidRPr="00F31DD9">
        <w:t xml:space="preserve">и выполнения не менее 50% работ собственными силами; </w:t>
      </w:r>
    </w:p>
    <w:p w:rsidR="00C57146" w:rsidRDefault="00C57146" w:rsidP="00C57146">
      <w:pPr>
        <w:ind w:left="720"/>
        <w:jc w:val="both"/>
      </w:pPr>
      <w:r>
        <w:rPr>
          <w:b/>
          <w:i/>
        </w:rPr>
        <w:t>-</w:t>
      </w:r>
      <w:r>
        <w:t xml:space="preserve"> </w:t>
      </w:r>
      <w:r w:rsidR="000E3711">
        <w:t xml:space="preserve">копия </w:t>
      </w:r>
      <w:r w:rsidR="000E3711" w:rsidRPr="00802D8E">
        <w:t>Свидетельств</w:t>
      </w:r>
      <w:r w:rsidR="000E3711">
        <w:t>а</w:t>
      </w:r>
      <w:r w:rsidR="000E3711" w:rsidRPr="00802D8E">
        <w:t xml:space="preserve"> о допуске к работам</w:t>
      </w:r>
      <w:r w:rsidR="008F58FD">
        <w:t xml:space="preserve">, </w:t>
      </w:r>
      <w:r w:rsidR="000E3711" w:rsidRPr="00CB362B">
        <w:t xml:space="preserve"> лицензии</w:t>
      </w:r>
      <w:r w:rsidR="008F58FD">
        <w:t>,</w:t>
      </w:r>
      <w:r w:rsidR="000E3711" w:rsidRPr="00CB362B">
        <w:t xml:space="preserve"> аттестации</w:t>
      </w:r>
      <w:r w:rsidR="000E3711"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="000E3711" w:rsidRPr="00407AC6">
        <w:t>)</w:t>
      </w:r>
      <w:r w:rsidR="000E3711" w:rsidRPr="005C5E2E">
        <w:t>,</w:t>
      </w:r>
      <w:r w:rsidR="00CB70E3" w:rsidRPr="00CB70E3">
        <w:t xml:space="preserve"> </w:t>
      </w:r>
      <w:r w:rsidR="00CB70E3">
        <w:t>лицензии на собственный процесс / технологию,</w:t>
      </w:r>
      <w:r w:rsidR="00CB70E3" w:rsidRPr="0018368C">
        <w:t xml:space="preserve"> </w:t>
      </w:r>
      <w:r w:rsidR="00CB70E3">
        <w:t>лицензии на собственный процесс / технологию;</w:t>
      </w:r>
      <w:r w:rsidR="000E3711" w:rsidRPr="005C5E2E">
        <w:t xml:space="preserve"> </w:t>
      </w:r>
    </w:p>
    <w:p w:rsidR="000E3711" w:rsidRPr="00CB362B" w:rsidRDefault="00C57146" w:rsidP="00C57146">
      <w:pPr>
        <w:ind w:left="720"/>
        <w:jc w:val="both"/>
        <w:rPr>
          <w:sz w:val="20"/>
          <w:szCs w:val="20"/>
        </w:rPr>
      </w:pPr>
      <w:r>
        <w:rPr>
          <w:b/>
          <w:i/>
        </w:rPr>
        <w:t xml:space="preserve">  </w:t>
      </w:r>
      <w:r w:rsidR="000E3711" w:rsidRPr="005C5E2E">
        <w:t xml:space="preserve">второй – копии </w:t>
      </w:r>
      <w:r w:rsidR="000E3711">
        <w:t>всех документов конве</w:t>
      </w:r>
      <w:r w:rsidR="000E3711" w:rsidRPr="005C5E2E">
        <w:t xml:space="preserve">рта с оригиналами. В конверт с пометкой </w:t>
      </w:r>
      <w:r w:rsidR="000E3711" w:rsidRPr="00700CAE">
        <w:rPr>
          <w:b/>
        </w:rPr>
        <w:t xml:space="preserve">«Оригинал </w:t>
      </w:r>
      <w:r w:rsidR="000E3711" w:rsidRPr="00700CAE">
        <w:rPr>
          <w:b/>
          <w:i/>
        </w:rPr>
        <w:t>технической</w:t>
      </w:r>
      <w:r w:rsidR="000E3711" w:rsidRPr="00700CAE">
        <w:rPr>
          <w:b/>
        </w:rPr>
        <w:t xml:space="preserve"> части оферты»</w:t>
      </w:r>
      <w:r w:rsidR="000E3711" w:rsidRPr="005C5E2E">
        <w:t xml:space="preserve"> вкладывается </w:t>
      </w:r>
      <w:r w:rsidR="000E3711">
        <w:t xml:space="preserve">электронный носитель информации </w:t>
      </w:r>
      <w:r w:rsidR="000E3711" w:rsidRPr="005C5E2E">
        <w:t xml:space="preserve"> </w:t>
      </w:r>
      <w:r w:rsidR="000E3711">
        <w:t>с</w:t>
      </w:r>
      <w:r w:rsidR="000E3711" w:rsidRPr="005C5E2E">
        <w:t xml:space="preserve"> отсканированными оригиналами документов </w:t>
      </w:r>
      <w:r w:rsidR="005F082E">
        <w:t xml:space="preserve">в формате </w:t>
      </w:r>
      <w:r w:rsidR="005F082E">
        <w:rPr>
          <w:lang w:val="en-US"/>
        </w:rPr>
        <w:t>PDF</w:t>
      </w:r>
      <w:r w:rsidR="00661071">
        <w:t xml:space="preserve"> (отдельно по файлам)</w:t>
      </w:r>
      <w:r w:rsidR="000E3711">
        <w:t>;</w:t>
      </w:r>
    </w:p>
    <w:p w:rsidR="00C57146" w:rsidRPr="00C57146" w:rsidRDefault="00B3561A" w:rsidP="003956A0">
      <w:pPr>
        <w:numPr>
          <w:ilvl w:val="0"/>
          <w:numId w:val="7"/>
        </w:numPr>
        <w:spacing w:before="120"/>
        <w:ind w:left="709" w:hanging="283"/>
        <w:jc w:val="both"/>
        <w:rPr>
          <w:b/>
          <w:u w:val="single"/>
        </w:rPr>
      </w:pPr>
      <w:r>
        <w:rPr>
          <w:b/>
          <w:i/>
          <w:u w:val="single"/>
        </w:rPr>
        <w:t>К</w:t>
      </w:r>
      <w:r w:rsidRPr="00B3561A">
        <w:rPr>
          <w:b/>
          <w:i/>
          <w:u w:val="single"/>
        </w:rPr>
        <w:t>оммерческ</w:t>
      </w:r>
      <w:r>
        <w:rPr>
          <w:b/>
          <w:i/>
          <w:u w:val="single"/>
        </w:rPr>
        <w:t>ая</w:t>
      </w:r>
      <w:r w:rsidRPr="00B3561A">
        <w:rPr>
          <w:b/>
          <w:i/>
          <w:u w:val="single"/>
        </w:rPr>
        <w:t xml:space="preserve"> част</w:t>
      </w:r>
      <w:r>
        <w:rPr>
          <w:b/>
          <w:i/>
          <w:u w:val="single"/>
        </w:rPr>
        <w:t>ь</w:t>
      </w:r>
      <w:r w:rsidRPr="00B3561A">
        <w:rPr>
          <w:b/>
          <w:i/>
          <w:u w:val="single"/>
        </w:rPr>
        <w:t xml:space="preserve"> оферты</w:t>
      </w:r>
      <w:r>
        <w:rPr>
          <w:b/>
          <w:i/>
          <w:u w:val="single"/>
        </w:rPr>
        <w:t>.</w:t>
      </w:r>
      <w:r>
        <w:t xml:space="preserve"> </w:t>
      </w:r>
      <w:r w:rsidR="000E3711">
        <w:t>2</w:t>
      </w:r>
      <w:r w:rsidR="000E3711" w:rsidRPr="005C5E2E">
        <w:t xml:space="preserve"> конверта документов</w:t>
      </w:r>
      <w:r w:rsidR="000E3711">
        <w:t>, один из которых содержит</w:t>
      </w:r>
      <w:r w:rsidR="000E3711" w:rsidRPr="006029B5">
        <w:t xml:space="preserve"> </w:t>
      </w:r>
      <w:r w:rsidR="000E3711" w:rsidRPr="005C5E2E">
        <w:t>оригиналы</w:t>
      </w:r>
      <w:r w:rsidR="00C57146">
        <w:t>:</w:t>
      </w:r>
    </w:p>
    <w:p w:rsidR="00C57146" w:rsidRDefault="00C57146" w:rsidP="00C57146">
      <w:pPr>
        <w:ind w:left="709"/>
        <w:jc w:val="both"/>
      </w:pPr>
      <w:r w:rsidRPr="00C57146">
        <w:rPr>
          <w:b/>
          <w:i/>
        </w:rPr>
        <w:t>-</w:t>
      </w:r>
      <w:r w:rsidR="000E3711" w:rsidRPr="00C57146">
        <w:t xml:space="preserve"> </w:t>
      </w:r>
      <w:r w:rsidR="000E3711" w:rsidRPr="00626E91">
        <w:t>Приложени</w:t>
      </w:r>
      <w:r w:rsidR="00EB2E3F">
        <w:t>е</w:t>
      </w:r>
      <w:r w:rsidR="000E3711" w:rsidRPr="00626E91">
        <w:t xml:space="preserve"> №2 к нас</w:t>
      </w:r>
      <w:r w:rsidR="00661071">
        <w:t>тоящему ПДО</w:t>
      </w:r>
      <w:r w:rsidR="00431951">
        <w:t xml:space="preserve">, </w:t>
      </w:r>
    </w:p>
    <w:p w:rsidR="00C57146" w:rsidRDefault="00C57146" w:rsidP="00C57146">
      <w:pPr>
        <w:ind w:left="709"/>
        <w:jc w:val="both"/>
      </w:pPr>
      <w:r>
        <w:rPr>
          <w:b/>
          <w:i/>
        </w:rPr>
        <w:t>-</w:t>
      </w:r>
      <w:r>
        <w:t xml:space="preserve"> </w:t>
      </w:r>
      <w:r w:rsidR="00431951">
        <w:t>Договор</w:t>
      </w:r>
      <w:r w:rsidR="00EB2E3F">
        <w:t>/Соглашение(ия)</w:t>
      </w:r>
      <w:r w:rsidR="000E3711" w:rsidRPr="005C5E2E">
        <w:t>,</w:t>
      </w:r>
      <w:r w:rsidR="00D2322D">
        <w:t xml:space="preserve"> </w:t>
      </w:r>
    </w:p>
    <w:p w:rsidR="00C57146" w:rsidRDefault="00C57146" w:rsidP="00C57146">
      <w:pPr>
        <w:ind w:left="709"/>
        <w:jc w:val="both"/>
      </w:pPr>
      <w:r>
        <w:rPr>
          <w:b/>
          <w:i/>
        </w:rPr>
        <w:t>-</w:t>
      </w:r>
      <w:r>
        <w:t xml:space="preserve"> </w:t>
      </w:r>
      <w:r w:rsidR="00D2322D">
        <w:t>ТК</w:t>
      </w:r>
      <w:r w:rsidR="008F58FD">
        <w:t>П</w:t>
      </w:r>
      <w:r w:rsidR="00D2322D">
        <w:t xml:space="preserve">, </w:t>
      </w:r>
      <w:r w:rsidR="000E3711" w:rsidRPr="005C5E2E">
        <w:t xml:space="preserve"> </w:t>
      </w:r>
    </w:p>
    <w:p w:rsidR="00661071" w:rsidRPr="00661071" w:rsidRDefault="00C57146" w:rsidP="00C57146">
      <w:pPr>
        <w:ind w:left="709"/>
        <w:jc w:val="both"/>
        <w:rPr>
          <w:b/>
          <w:u w:val="single"/>
        </w:rPr>
      </w:pPr>
      <w:r>
        <w:rPr>
          <w:b/>
          <w:i/>
        </w:rPr>
        <w:lastRenderedPageBreak/>
        <w:t xml:space="preserve"> </w:t>
      </w:r>
      <w:r w:rsidR="000E3711" w:rsidRPr="005C5E2E">
        <w:t xml:space="preserve">второй – копии </w:t>
      </w:r>
      <w:r w:rsidR="000E3711">
        <w:t>всех документов конве</w:t>
      </w:r>
      <w:r w:rsidR="000E3711" w:rsidRPr="005C5E2E">
        <w:t xml:space="preserve">рта с оригиналами. В конверт с пометкой </w:t>
      </w:r>
      <w:r w:rsidR="000E3711" w:rsidRPr="00700CAE">
        <w:rPr>
          <w:b/>
        </w:rPr>
        <w:t xml:space="preserve">«Оригинал </w:t>
      </w:r>
      <w:r w:rsidR="000E3711" w:rsidRPr="00700CAE">
        <w:rPr>
          <w:b/>
          <w:i/>
        </w:rPr>
        <w:t>коммерческой</w:t>
      </w:r>
      <w:r w:rsidR="000E3711" w:rsidRPr="00700CAE">
        <w:rPr>
          <w:b/>
        </w:rPr>
        <w:t xml:space="preserve"> части оферты»</w:t>
      </w:r>
      <w:r w:rsidR="000E3711" w:rsidRPr="005C5E2E">
        <w:t xml:space="preserve"> вкладывается </w:t>
      </w:r>
      <w:r w:rsidR="000E3711">
        <w:t xml:space="preserve">электронный носитель информации </w:t>
      </w:r>
      <w:r w:rsidR="000E3711" w:rsidRPr="005C5E2E">
        <w:t xml:space="preserve"> </w:t>
      </w:r>
      <w:r w:rsidR="000E3711">
        <w:t>с</w:t>
      </w:r>
      <w:r w:rsidR="000E3711" w:rsidRPr="005C5E2E">
        <w:t xml:space="preserve"> отсканированными оригиналами документов (содержащимися в конверте</w:t>
      </w:r>
      <w:r w:rsidR="00661071" w:rsidRPr="00661071">
        <w:t xml:space="preserve"> </w:t>
      </w:r>
      <w:r w:rsidR="00661071">
        <w:t xml:space="preserve">в формате </w:t>
      </w:r>
      <w:r w:rsidR="00661071">
        <w:rPr>
          <w:lang w:val="en-US"/>
        </w:rPr>
        <w:t>PDF</w:t>
      </w:r>
      <w:r w:rsidR="00661071">
        <w:t xml:space="preserve"> (отдельно по файлам).  </w:t>
      </w:r>
    </w:p>
    <w:p w:rsidR="008A23D9" w:rsidRPr="00661071" w:rsidRDefault="000E3711" w:rsidP="003956A0">
      <w:pPr>
        <w:spacing w:before="120" w:after="120"/>
        <w:ind w:left="709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3956A0">
      <w:pPr>
        <w:pStyle w:val="1"/>
        <w:spacing w:before="120" w:after="0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1E2DD9" w:rsidRPr="00B20CF9" w:rsidRDefault="006F6C78" w:rsidP="003956A0">
      <w:pPr>
        <w:spacing w:before="120" w:after="120"/>
        <w:ind w:firstLine="709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125EA8" w:rsidRDefault="00D748C0" w:rsidP="003956A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09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3956A0">
        <w:rPr>
          <w:rStyle w:val="afd"/>
          <w:rFonts w:ascii="Times New Roman" w:hAnsi="Times New Roman"/>
          <w:color w:val="auto"/>
          <w:u w:val="none"/>
        </w:rPr>
        <w:t xml:space="preserve"> 13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3956A0">
        <w:rPr>
          <w:rStyle w:val="afd"/>
          <w:rFonts w:ascii="Times New Roman" w:hAnsi="Times New Roman"/>
          <w:color w:val="auto"/>
          <w:u w:val="none"/>
        </w:rPr>
        <w:t>мая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3956A0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</w:t>
      </w:r>
      <w:r w:rsidR="00465694">
        <w:rPr>
          <w:rStyle w:val="afd"/>
          <w:rFonts w:ascii="Times New Roman" w:hAnsi="Times New Roman"/>
          <w:color w:val="auto"/>
          <w:u w:val="none"/>
        </w:rPr>
        <w:t>доведён</w:t>
      </w:r>
      <w:r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465694" w:rsidRPr="003C2050" w:rsidRDefault="00465694" w:rsidP="00465694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465694" w:rsidRDefault="00465694" w:rsidP="00465694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 отдела закупки услуг </w:t>
      </w:r>
    </w:p>
    <w:p w:rsidR="00465694" w:rsidRPr="00953150" w:rsidRDefault="00465694" w:rsidP="00465694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465694" w:rsidRPr="00953150" w:rsidRDefault="00465694" w:rsidP="00465694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Касьянов </w:t>
      </w:r>
      <w:r w:rsidR="00895250">
        <w:rPr>
          <w:bCs/>
          <w:color w:val="000000"/>
          <w:szCs w:val="16"/>
        </w:rPr>
        <w:t>Артём</w:t>
      </w:r>
      <w:bookmarkStart w:id="0" w:name="_GoBack"/>
      <w:bookmarkEnd w:id="0"/>
      <w:r>
        <w:rPr>
          <w:bCs/>
          <w:color w:val="000000"/>
          <w:szCs w:val="16"/>
        </w:rPr>
        <w:t xml:space="preserve"> Эдуардович</w:t>
      </w:r>
    </w:p>
    <w:p w:rsidR="00465694" w:rsidRPr="00E17FDB" w:rsidRDefault="00465694" w:rsidP="00465694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465694" w:rsidRPr="00522D36" w:rsidRDefault="00465694" w:rsidP="00465694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10" w:history="1">
        <w:r w:rsidRPr="009C4C6F">
          <w:rPr>
            <w:rStyle w:val="afd"/>
            <w:lang w:val="en-US"/>
          </w:rPr>
          <w:t>KasianovAE@yanos.slavneft.ru</w:t>
        </w:r>
      </w:hyperlink>
    </w:p>
    <w:p w:rsidR="00465694" w:rsidRPr="00762B55" w:rsidRDefault="00465694" w:rsidP="00465694">
      <w:pPr>
        <w:spacing w:before="120" w:after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465694" w:rsidRPr="00254294" w:rsidRDefault="00465694" w:rsidP="00465694">
      <w:pPr>
        <w:jc w:val="both"/>
      </w:pPr>
      <w:r w:rsidRPr="00254294">
        <w:t>Ведущий специалист Тендерного комитета ОАО «Славнефть-ЯНОС»</w:t>
      </w:r>
    </w:p>
    <w:p w:rsidR="00465694" w:rsidRPr="00254294" w:rsidRDefault="00465694" w:rsidP="00465694">
      <w:pPr>
        <w:jc w:val="both"/>
      </w:pPr>
      <w:r w:rsidRPr="00254294">
        <w:t>Кузьменков Сергей Викторович.</w:t>
      </w:r>
    </w:p>
    <w:p w:rsidR="00465694" w:rsidRPr="00254294" w:rsidRDefault="00465694" w:rsidP="00465694">
      <w:pPr>
        <w:jc w:val="both"/>
      </w:pPr>
      <w:r w:rsidRPr="00254294">
        <w:t xml:space="preserve">Контактные данные: телефон: (4852) 49-81-14, факс: (4852) 49-93-00, </w:t>
      </w:r>
    </w:p>
    <w:p w:rsidR="00465694" w:rsidRPr="00254294" w:rsidRDefault="00465694" w:rsidP="00465694">
      <w:pPr>
        <w:spacing w:after="120"/>
        <w:jc w:val="both"/>
        <w:rPr>
          <w:color w:val="FF0000"/>
          <w:lang w:val="en-US"/>
        </w:rPr>
      </w:pPr>
      <w:r>
        <w:rPr>
          <w:lang w:val="en-US"/>
        </w:rPr>
        <w:t>E</w:t>
      </w:r>
      <w:r w:rsidRPr="00254294">
        <w:rPr>
          <w:lang w:val="en-US"/>
        </w:rPr>
        <w:t>-mail:</w:t>
      </w:r>
      <w:r w:rsidRPr="00254294">
        <w:rPr>
          <w:color w:val="FF0000"/>
          <w:lang w:val="en-US"/>
        </w:rPr>
        <w:t xml:space="preserve"> </w:t>
      </w:r>
      <w:hyperlink r:id="rId11" w:history="1">
        <w:r w:rsidRPr="008B4AD1">
          <w:rPr>
            <w:rStyle w:val="afd"/>
            <w:lang w:val="en-US"/>
          </w:rPr>
          <w:t>KuzmenkovSV@yanos.slavneft.ru</w:t>
        </w:r>
      </w:hyperlink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465694" w:rsidRPr="00223874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r w:rsidR="00465694">
        <w:rPr>
          <w:b/>
          <w:bCs/>
        </w:rPr>
        <w:t>несёт</w:t>
      </w:r>
      <w:r>
        <w:rPr>
          <w:b/>
          <w:bCs/>
        </w:rPr>
        <w:t xml:space="preserve">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3956A0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3956A0" w:rsidRPr="00223874">
          <w:rPr>
            <w:rStyle w:val="afd"/>
            <w:lang w:val="en-US"/>
          </w:rPr>
          <w:t>hotline</w:t>
        </w:r>
        <w:r w:rsidR="003956A0" w:rsidRPr="00223874">
          <w:rPr>
            <w:rStyle w:val="afd"/>
          </w:rPr>
          <w:t>@</w:t>
        </w:r>
        <w:r w:rsidR="003956A0" w:rsidRPr="00223874">
          <w:rPr>
            <w:rStyle w:val="afd"/>
            <w:lang w:val="en-US"/>
          </w:rPr>
          <w:t>yanos</w:t>
        </w:r>
        <w:r w:rsidR="003956A0" w:rsidRPr="00223874">
          <w:rPr>
            <w:rStyle w:val="afd"/>
          </w:rPr>
          <w:t>.</w:t>
        </w:r>
        <w:r w:rsidR="003956A0" w:rsidRPr="00223874">
          <w:rPr>
            <w:rStyle w:val="afd"/>
            <w:lang w:val="en-US"/>
          </w:rPr>
          <w:t>slavneft</w:t>
        </w:r>
        <w:r w:rsidR="003956A0" w:rsidRPr="00223874">
          <w:rPr>
            <w:rStyle w:val="afd"/>
          </w:rPr>
          <w:t>.</w:t>
        </w:r>
        <w:r w:rsidR="003956A0" w:rsidRPr="00223874">
          <w:rPr>
            <w:rStyle w:val="afd"/>
            <w:lang w:val="en-US"/>
          </w:rPr>
          <w:t>ru</w:t>
        </w:r>
      </w:hyperlink>
    </w:p>
    <w:p w:rsidR="00A93D6C" w:rsidRDefault="00A93D6C" w:rsidP="00A93D6C">
      <w:pPr>
        <w:jc w:val="right"/>
        <w:rPr>
          <w:b/>
          <w:bCs/>
        </w:rPr>
      </w:pPr>
    </w:p>
    <w:p w:rsidR="003956A0" w:rsidRDefault="003956A0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9B7594" w:rsidRDefault="009B7594" w:rsidP="009B7594">
      <w:pPr>
        <w:ind w:left="4956" w:firstLine="708"/>
        <w:jc w:val="both"/>
        <w:rPr>
          <w:rFonts w:cs="Arial"/>
          <w:b/>
          <w:szCs w:val="22"/>
        </w:rPr>
      </w:pPr>
    </w:p>
    <w:p w:rsidR="003956A0" w:rsidRDefault="00A93D6C" w:rsidP="009B7594">
      <w:pPr>
        <w:ind w:left="4956" w:hanging="4956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470C1" w:rsidRDefault="00972705" w:rsidP="00972705">
      <w:r>
        <w:t xml:space="preserve"> </w:t>
      </w: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972705">
      <w:footerReference w:type="default" r:id="rId14"/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D03" w:rsidRDefault="00384D03">
      <w:r>
        <w:separator/>
      </w:r>
    </w:p>
  </w:endnote>
  <w:endnote w:type="continuationSeparator" w:id="0">
    <w:p w:rsidR="00384D03" w:rsidRDefault="0038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D03" w:rsidRDefault="00384D03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5250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D03" w:rsidRDefault="00384D03">
      <w:r>
        <w:separator/>
      </w:r>
    </w:p>
  </w:footnote>
  <w:footnote w:type="continuationSeparator" w:id="0">
    <w:p w:rsidR="00384D03" w:rsidRDefault="00384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11226CFD"/>
    <w:multiLevelType w:val="hybridMultilevel"/>
    <w:tmpl w:val="E5FCAD70"/>
    <w:lvl w:ilvl="0" w:tplc="9BDCF47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4B7DDF"/>
    <w:multiLevelType w:val="hybridMultilevel"/>
    <w:tmpl w:val="A15CB2E6"/>
    <w:lvl w:ilvl="0" w:tplc="60EE0956">
      <w:start w:val="1"/>
      <w:numFmt w:val="lowerLetter"/>
      <w:lvlText w:val="(%1)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9E329A0"/>
    <w:multiLevelType w:val="hybridMultilevel"/>
    <w:tmpl w:val="4F48F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410284"/>
    <w:multiLevelType w:val="hybridMultilevel"/>
    <w:tmpl w:val="572A6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51E0B9C"/>
    <w:multiLevelType w:val="hybridMultilevel"/>
    <w:tmpl w:val="040A67F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3AFA4291"/>
    <w:multiLevelType w:val="hybridMultilevel"/>
    <w:tmpl w:val="ED265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04C3A"/>
    <w:multiLevelType w:val="hybridMultilevel"/>
    <w:tmpl w:val="45F4E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30521DB"/>
    <w:multiLevelType w:val="hybridMultilevel"/>
    <w:tmpl w:val="ED8004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5C649DC"/>
    <w:multiLevelType w:val="hybridMultilevel"/>
    <w:tmpl w:val="88C0BE94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1">
    <w:nsid w:val="5C24226E"/>
    <w:multiLevelType w:val="hybridMultilevel"/>
    <w:tmpl w:val="6510B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0F157BA"/>
    <w:multiLevelType w:val="hybridMultilevel"/>
    <w:tmpl w:val="6C905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760711"/>
    <w:multiLevelType w:val="hybridMultilevel"/>
    <w:tmpl w:val="B3F8C1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03570EA"/>
    <w:multiLevelType w:val="hybridMultilevel"/>
    <w:tmpl w:val="0422F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DD0FB3"/>
    <w:multiLevelType w:val="multilevel"/>
    <w:tmpl w:val="100624C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18"/>
  </w:num>
  <w:num w:numId="7">
    <w:abstractNumId w:val="7"/>
  </w:num>
  <w:num w:numId="8">
    <w:abstractNumId w:val="20"/>
  </w:num>
  <w:num w:numId="9">
    <w:abstractNumId w:val="14"/>
  </w:num>
  <w:num w:numId="10">
    <w:abstractNumId w:val="11"/>
  </w:num>
  <w:num w:numId="11">
    <w:abstractNumId w:val="9"/>
  </w:num>
  <w:num w:numId="12">
    <w:abstractNumId w:val="21"/>
  </w:num>
  <w:num w:numId="13">
    <w:abstractNumId w:val="8"/>
  </w:num>
  <w:num w:numId="14">
    <w:abstractNumId w:val="25"/>
  </w:num>
  <w:num w:numId="15">
    <w:abstractNumId w:val="22"/>
  </w:num>
  <w:num w:numId="16">
    <w:abstractNumId w:val="24"/>
  </w:num>
  <w:num w:numId="17">
    <w:abstractNumId w:val="17"/>
  </w:num>
  <w:num w:numId="18">
    <w:abstractNumId w:val="10"/>
  </w:num>
  <w:num w:numId="19">
    <w:abstractNumId w:val="16"/>
  </w:num>
  <w:num w:numId="20">
    <w:abstractNumId w:val="23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2598"/>
    <w:rsid w:val="000036E6"/>
    <w:rsid w:val="000038B3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AA1"/>
    <w:rsid w:val="0004181A"/>
    <w:rsid w:val="00042698"/>
    <w:rsid w:val="00043C79"/>
    <w:rsid w:val="00044920"/>
    <w:rsid w:val="000465BF"/>
    <w:rsid w:val="000474C4"/>
    <w:rsid w:val="00050DA1"/>
    <w:rsid w:val="000515C8"/>
    <w:rsid w:val="00051826"/>
    <w:rsid w:val="0005220A"/>
    <w:rsid w:val="00053D4D"/>
    <w:rsid w:val="00055966"/>
    <w:rsid w:val="000560E0"/>
    <w:rsid w:val="000563AF"/>
    <w:rsid w:val="00057204"/>
    <w:rsid w:val="00057367"/>
    <w:rsid w:val="00060193"/>
    <w:rsid w:val="00060252"/>
    <w:rsid w:val="00060293"/>
    <w:rsid w:val="00062E87"/>
    <w:rsid w:val="0006305B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5DCC"/>
    <w:rsid w:val="00096C92"/>
    <w:rsid w:val="000A09DE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6C31"/>
    <w:rsid w:val="000A729B"/>
    <w:rsid w:val="000A7AEE"/>
    <w:rsid w:val="000B0A6E"/>
    <w:rsid w:val="000B213A"/>
    <w:rsid w:val="000B34DC"/>
    <w:rsid w:val="000C1BC9"/>
    <w:rsid w:val="000C48F7"/>
    <w:rsid w:val="000C5B62"/>
    <w:rsid w:val="000C707F"/>
    <w:rsid w:val="000C785B"/>
    <w:rsid w:val="000C785E"/>
    <w:rsid w:val="000C7D02"/>
    <w:rsid w:val="000D0C1D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E7007"/>
    <w:rsid w:val="000E71D8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12D3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284"/>
    <w:rsid w:val="00125EA8"/>
    <w:rsid w:val="0013133C"/>
    <w:rsid w:val="00131C19"/>
    <w:rsid w:val="0013256B"/>
    <w:rsid w:val="00133E2B"/>
    <w:rsid w:val="0013429E"/>
    <w:rsid w:val="001342E5"/>
    <w:rsid w:val="00134314"/>
    <w:rsid w:val="001354D6"/>
    <w:rsid w:val="00135617"/>
    <w:rsid w:val="00135933"/>
    <w:rsid w:val="0013711A"/>
    <w:rsid w:val="00142A08"/>
    <w:rsid w:val="00146797"/>
    <w:rsid w:val="00150921"/>
    <w:rsid w:val="00151629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15E"/>
    <w:rsid w:val="001667D0"/>
    <w:rsid w:val="00166F27"/>
    <w:rsid w:val="00170D9C"/>
    <w:rsid w:val="00170FB3"/>
    <w:rsid w:val="00170FBA"/>
    <w:rsid w:val="001719C5"/>
    <w:rsid w:val="001727F1"/>
    <w:rsid w:val="00173435"/>
    <w:rsid w:val="00173582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368C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38F9"/>
    <w:rsid w:val="0019479A"/>
    <w:rsid w:val="0019485C"/>
    <w:rsid w:val="001951AA"/>
    <w:rsid w:val="00196995"/>
    <w:rsid w:val="00196EBB"/>
    <w:rsid w:val="001972E1"/>
    <w:rsid w:val="001A0F08"/>
    <w:rsid w:val="001A250D"/>
    <w:rsid w:val="001A2A48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507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B7749"/>
    <w:rsid w:val="001C0918"/>
    <w:rsid w:val="001C0A59"/>
    <w:rsid w:val="001C3AD0"/>
    <w:rsid w:val="001C4286"/>
    <w:rsid w:val="001C4E38"/>
    <w:rsid w:val="001C4F73"/>
    <w:rsid w:val="001C5026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E6F14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C50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3CD"/>
    <w:rsid w:val="002049D0"/>
    <w:rsid w:val="00204D30"/>
    <w:rsid w:val="002055EC"/>
    <w:rsid w:val="00205CE2"/>
    <w:rsid w:val="00205E1E"/>
    <w:rsid w:val="00207895"/>
    <w:rsid w:val="00207AEF"/>
    <w:rsid w:val="00210022"/>
    <w:rsid w:val="00211223"/>
    <w:rsid w:val="00211A7F"/>
    <w:rsid w:val="00212205"/>
    <w:rsid w:val="002122C8"/>
    <w:rsid w:val="0021443C"/>
    <w:rsid w:val="00215182"/>
    <w:rsid w:val="002163F2"/>
    <w:rsid w:val="00216D42"/>
    <w:rsid w:val="00216EF7"/>
    <w:rsid w:val="00216FD7"/>
    <w:rsid w:val="00217BE9"/>
    <w:rsid w:val="00217CDF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89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20CC"/>
    <w:rsid w:val="0024302F"/>
    <w:rsid w:val="00243CAC"/>
    <w:rsid w:val="002442C0"/>
    <w:rsid w:val="002445CC"/>
    <w:rsid w:val="00244B6B"/>
    <w:rsid w:val="002463F2"/>
    <w:rsid w:val="00246CDF"/>
    <w:rsid w:val="002518CE"/>
    <w:rsid w:val="00251BE9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3902"/>
    <w:rsid w:val="002769C5"/>
    <w:rsid w:val="00277262"/>
    <w:rsid w:val="002779D9"/>
    <w:rsid w:val="00277F01"/>
    <w:rsid w:val="002805AA"/>
    <w:rsid w:val="00280649"/>
    <w:rsid w:val="0028070F"/>
    <w:rsid w:val="00281433"/>
    <w:rsid w:val="002825A2"/>
    <w:rsid w:val="00283F0C"/>
    <w:rsid w:val="00284722"/>
    <w:rsid w:val="00284AFF"/>
    <w:rsid w:val="00284D64"/>
    <w:rsid w:val="00285D19"/>
    <w:rsid w:val="002914CA"/>
    <w:rsid w:val="00291A4B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E56"/>
    <w:rsid w:val="002B6993"/>
    <w:rsid w:val="002B6B70"/>
    <w:rsid w:val="002B7239"/>
    <w:rsid w:val="002B7B28"/>
    <w:rsid w:val="002B7C7A"/>
    <w:rsid w:val="002C08CC"/>
    <w:rsid w:val="002C0CB3"/>
    <w:rsid w:val="002C0E3D"/>
    <w:rsid w:val="002C1085"/>
    <w:rsid w:val="002C1D3C"/>
    <w:rsid w:val="002C2A8C"/>
    <w:rsid w:val="002C2CD4"/>
    <w:rsid w:val="002C3070"/>
    <w:rsid w:val="002C349F"/>
    <w:rsid w:val="002C3660"/>
    <w:rsid w:val="002C451E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1BD"/>
    <w:rsid w:val="002D13EA"/>
    <w:rsid w:val="002D1753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4FB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D89"/>
    <w:rsid w:val="00326DF5"/>
    <w:rsid w:val="00326F79"/>
    <w:rsid w:val="003275C3"/>
    <w:rsid w:val="00327FF8"/>
    <w:rsid w:val="00331C91"/>
    <w:rsid w:val="00332595"/>
    <w:rsid w:val="003337FC"/>
    <w:rsid w:val="00334178"/>
    <w:rsid w:val="0033585F"/>
    <w:rsid w:val="00335CE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0F6"/>
    <w:rsid w:val="003444C4"/>
    <w:rsid w:val="00345567"/>
    <w:rsid w:val="00345765"/>
    <w:rsid w:val="00345ECD"/>
    <w:rsid w:val="00350209"/>
    <w:rsid w:val="00350DD5"/>
    <w:rsid w:val="003531D8"/>
    <w:rsid w:val="00354806"/>
    <w:rsid w:val="003549B9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765"/>
    <w:rsid w:val="00367B74"/>
    <w:rsid w:val="003700A4"/>
    <w:rsid w:val="003708DF"/>
    <w:rsid w:val="003720BF"/>
    <w:rsid w:val="00372C5B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4D03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56A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5FD8"/>
    <w:rsid w:val="003A6804"/>
    <w:rsid w:val="003B09C7"/>
    <w:rsid w:val="003B0A47"/>
    <w:rsid w:val="003B0A60"/>
    <w:rsid w:val="003B0CEE"/>
    <w:rsid w:val="003B0FDB"/>
    <w:rsid w:val="003B12C5"/>
    <w:rsid w:val="003B30EA"/>
    <w:rsid w:val="003B382F"/>
    <w:rsid w:val="003B42A7"/>
    <w:rsid w:val="003B5252"/>
    <w:rsid w:val="003B52F5"/>
    <w:rsid w:val="003B60B7"/>
    <w:rsid w:val="003B7006"/>
    <w:rsid w:val="003C121B"/>
    <w:rsid w:val="003C18D1"/>
    <w:rsid w:val="003C1E83"/>
    <w:rsid w:val="003C1FF1"/>
    <w:rsid w:val="003C2050"/>
    <w:rsid w:val="003C2642"/>
    <w:rsid w:val="003C2D4C"/>
    <w:rsid w:val="003C381D"/>
    <w:rsid w:val="003C3B88"/>
    <w:rsid w:val="003C59D3"/>
    <w:rsid w:val="003C629F"/>
    <w:rsid w:val="003C7244"/>
    <w:rsid w:val="003C7E05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353C"/>
    <w:rsid w:val="003E5B7B"/>
    <w:rsid w:val="003E64E7"/>
    <w:rsid w:val="003E7922"/>
    <w:rsid w:val="003E7A56"/>
    <w:rsid w:val="003F063D"/>
    <w:rsid w:val="003F09CB"/>
    <w:rsid w:val="003F1318"/>
    <w:rsid w:val="003F1849"/>
    <w:rsid w:val="003F1C7D"/>
    <w:rsid w:val="003F2558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586D"/>
    <w:rsid w:val="004066F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45"/>
    <w:rsid w:val="00415160"/>
    <w:rsid w:val="00415D8A"/>
    <w:rsid w:val="00416B88"/>
    <w:rsid w:val="00417B85"/>
    <w:rsid w:val="00420EC7"/>
    <w:rsid w:val="00420F59"/>
    <w:rsid w:val="00421A3A"/>
    <w:rsid w:val="00421DE2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951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105"/>
    <w:rsid w:val="0045258A"/>
    <w:rsid w:val="00453529"/>
    <w:rsid w:val="0045670C"/>
    <w:rsid w:val="00457D89"/>
    <w:rsid w:val="00457F1E"/>
    <w:rsid w:val="00460D69"/>
    <w:rsid w:val="00462042"/>
    <w:rsid w:val="00463999"/>
    <w:rsid w:val="00464BBC"/>
    <w:rsid w:val="00464DCF"/>
    <w:rsid w:val="00465694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558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0F5"/>
    <w:rsid w:val="004C7961"/>
    <w:rsid w:val="004C7C08"/>
    <w:rsid w:val="004C7CE4"/>
    <w:rsid w:val="004D04FD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A25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166"/>
    <w:rsid w:val="004F5CC2"/>
    <w:rsid w:val="004F7DF8"/>
    <w:rsid w:val="005002CC"/>
    <w:rsid w:val="00500DA2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3C1"/>
    <w:rsid w:val="00526460"/>
    <w:rsid w:val="00526AEF"/>
    <w:rsid w:val="00526FBF"/>
    <w:rsid w:val="005272A8"/>
    <w:rsid w:val="005278F0"/>
    <w:rsid w:val="00533700"/>
    <w:rsid w:val="0053396A"/>
    <w:rsid w:val="00533A4C"/>
    <w:rsid w:val="00533AE4"/>
    <w:rsid w:val="00533AF3"/>
    <w:rsid w:val="00533EA9"/>
    <w:rsid w:val="00537A20"/>
    <w:rsid w:val="00540624"/>
    <w:rsid w:val="0054169B"/>
    <w:rsid w:val="00542006"/>
    <w:rsid w:val="005423E0"/>
    <w:rsid w:val="00543449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51BB"/>
    <w:rsid w:val="005561FE"/>
    <w:rsid w:val="005573B5"/>
    <w:rsid w:val="005578D3"/>
    <w:rsid w:val="00557918"/>
    <w:rsid w:val="00560A06"/>
    <w:rsid w:val="00561222"/>
    <w:rsid w:val="00561C8B"/>
    <w:rsid w:val="00561ED5"/>
    <w:rsid w:val="005626C9"/>
    <w:rsid w:val="00562D78"/>
    <w:rsid w:val="0056367D"/>
    <w:rsid w:val="00565054"/>
    <w:rsid w:val="0056672A"/>
    <w:rsid w:val="005667FD"/>
    <w:rsid w:val="0057134E"/>
    <w:rsid w:val="00571EF9"/>
    <w:rsid w:val="00572CD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1DA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107"/>
    <w:rsid w:val="005B4B91"/>
    <w:rsid w:val="005B4BE7"/>
    <w:rsid w:val="005B621B"/>
    <w:rsid w:val="005B6695"/>
    <w:rsid w:val="005B6E33"/>
    <w:rsid w:val="005B7B2B"/>
    <w:rsid w:val="005C1D99"/>
    <w:rsid w:val="005C34FC"/>
    <w:rsid w:val="005C5768"/>
    <w:rsid w:val="005C5E2E"/>
    <w:rsid w:val="005C678F"/>
    <w:rsid w:val="005C7119"/>
    <w:rsid w:val="005D187F"/>
    <w:rsid w:val="005D329D"/>
    <w:rsid w:val="005D3618"/>
    <w:rsid w:val="005D3A61"/>
    <w:rsid w:val="005D49BF"/>
    <w:rsid w:val="005D581E"/>
    <w:rsid w:val="005D5FAF"/>
    <w:rsid w:val="005D74F2"/>
    <w:rsid w:val="005E2A7D"/>
    <w:rsid w:val="005E4926"/>
    <w:rsid w:val="005E4D9E"/>
    <w:rsid w:val="005E4F44"/>
    <w:rsid w:val="005E505D"/>
    <w:rsid w:val="005E5A44"/>
    <w:rsid w:val="005E6940"/>
    <w:rsid w:val="005E7674"/>
    <w:rsid w:val="005F082E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5CF4"/>
    <w:rsid w:val="005F70AA"/>
    <w:rsid w:val="005F7241"/>
    <w:rsid w:val="005F7D9A"/>
    <w:rsid w:val="00600AFD"/>
    <w:rsid w:val="00601049"/>
    <w:rsid w:val="0060104B"/>
    <w:rsid w:val="00602565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2A36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071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9D0"/>
    <w:rsid w:val="00683544"/>
    <w:rsid w:val="00684576"/>
    <w:rsid w:val="00684BAD"/>
    <w:rsid w:val="00685DA4"/>
    <w:rsid w:val="00686B86"/>
    <w:rsid w:val="0069008C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6000"/>
    <w:rsid w:val="006C00EB"/>
    <w:rsid w:val="006C08BF"/>
    <w:rsid w:val="006C310A"/>
    <w:rsid w:val="006C34E5"/>
    <w:rsid w:val="006C389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815"/>
    <w:rsid w:val="006F5D67"/>
    <w:rsid w:val="006F6578"/>
    <w:rsid w:val="006F6636"/>
    <w:rsid w:val="006F677D"/>
    <w:rsid w:val="006F6C78"/>
    <w:rsid w:val="006F6D4A"/>
    <w:rsid w:val="006F72DC"/>
    <w:rsid w:val="0070042E"/>
    <w:rsid w:val="00700CAE"/>
    <w:rsid w:val="0070154F"/>
    <w:rsid w:val="0070208E"/>
    <w:rsid w:val="0070210B"/>
    <w:rsid w:val="00702C1B"/>
    <w:rsid w:val="00702F26"/>
    <w:rsid w:val="007034A1"/>
    <w:rsid w:val="00703DE7"/>
    <w:rsid w:val="00703FE4"/>
    <w:rsid w:val="007077FB"/>
    <w:rsid w:val="0071012A"/>
    <w:rsid w:val="007107FE"/>
    <w:rsid w:val="007109DA"/>
    <w:rsid w:val="0071239F"/>
    <w:rsid w:val="007138A0"/>
    <w:rsid w:val="007150AF"/>
    <w:rsid w:val="0072091A"/>
    <w:rsid w:val="0072094E"/>
    <w:rsid w:val="007212C5"/>
    <w:rsid w:val="007219D8"/>
    <w:rsid w:val="00721C2D"/>
    <w:rsid w:val="007224B0"/>
    <w:rsid w:val="00722C00"/>
    <w:rsid w:val="007231A6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3468"/>
    <w:rsid w:val="00746638"/>
    <w:rsid w:val="007472B2"/>
    <w:rsid w:val="007505C4"/>
    <w:rsid w:val="007506F0"/>
    <w:rsid w:val="007507C5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5C8"/>
    <w:rsid w:val="0076683E"/>
    <w:rsid w:val="00767BA0"/>
    <w:rsid w:val="00770DF0"/>
    <w:rsid w:val="007717E0"/>
    <w:rsid w:val="00771AF3"/>
    <w:rsid w:val="00772DC2"/>
    <w:rsid w:val="00773154"/>
    <w:rsid w:val="007736AD"/>
    <w:rsid w:val="007747C9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5681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30C6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B98"/>
    <w:rsid w:val="007F05EB"/>
    <w:rsid w:val="007F18BF"/>
    <w:rsid w:val="007F19C3"/>
    <w:rsid w:val="007F2509"/>
    <w:rsid w:val="007F26DB"/>
    <w:rsid w:val="007F3475"/>
    <w:rsid w:val="007F3600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C4B"/>
    <w:rsid w:val="00813D98"/>
    <w:rsid w:val="00814432"/>
    <w:rsid w:val="00814E33"/>
    <w:rsid w:val="00815915"/>
    <w:rsid w:val="00815AFA"/>
    <w:rsid w:val="008170E2"/>
    <w:rsid w:val="008177D9"/>
    <w:rsid w:val="00822660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0BBB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A34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4362"/>
    <w:rsid w:val="00876EF0"/>
    <w:rsid w:val="0087799E"/>
    <w:rsid w:val="00877CAC"/>
    <w:rsid w:val="00881BD5"/>
    <w:rsid w:val="00883052"/>
    <w:rsid w:val="008858DE"/>
    <w:rsid w:val="00886262"/>
    <w:rsid w:val="0089049C"/>
    <w:rsid w:val="008904AC"/>
    <w:rsid w:val="008909E6"/>
    <w:rsid w:val="00890E01"/>
    <w:rsid w:val="0089100A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25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0EA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8FD"/>
    <w:rsid w:val="008F79E5"/>
    <w:rsid w:val="009005FC"/>
    <w:rsid w:val="00900EF3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A6C"/>
    <w:rsid w:val="00914E4A"/>
    <w:rsid w:val="00914F83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5CC8"/>
    <w:rsid w:val="00926C31"/>
    <w:rsid w:val="00926CA4"/>
    <w:rsid w:val="00926DC3"/>
    <w:rsid w:val="00927923"/>
    <w:rsid w:val="00927B8B"/>
    <w:rsid w:val="00931D48"/>
    <w:rsid w:val="00931D94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0FA9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76CC"/>
    <w:rsid w:val="00972705"/>
    <w:rsid w:val="00973DC9"/>
    <w:rsid w:val="00975DC7"/>
    <w:rsid w:val="00976470"/>
    <w:rsid w:val="00976EF5"/>
    <w:rsid w:val="00976EFA"/>
    <w:rsid w:val="009801D5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7A9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4589"/>
    <w:rsid w:val="009A5458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B7594"/>
    <w:rsid w:val="009C01B3"/>
    <w:rsid w:val="009C0FD2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53F"/>
    <w:rsid w:val="009E26F0"/>
    <w:rsid w:val="009E31C0"/>
    <w:rsid w:val="009E44A2"/>
    <w:rsid w:val="009E61C8"/>
    <w:rsid w:val="009E65E9"/>
    <w:rsid w:val="009E6EE7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786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1B2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0F0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2316"/>
    <w:rsid w:val="00AC2B51"/>
    <w:rsid w:val="00AC46AE"/>
    <w:rsid w:val="00AC477C"/>
    <w:rsid w:val="00AC62E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B0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3A87"/>
    <w:rsid w:val="00AF5542"/>
    <w:rsid w:val="00AF682E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40F4"/>
    <w:rsid w:val="00B2422F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4F94"/>
    <w:rsid w:val="00B3561A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896"/>
    <w:rsid w:val="00B751F1"/>
    <w:rsid w:val="00B76F2B"/>
    <w:rsid w:val="00B77825"/>
    <w:rsid w:val="00B80B8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91F31"/>
    <w:rsid w:val="00B931C7"/>
    <w:rsid w:val="00B9347E"/>
    <w:rsid w:val="00B93513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18A"/>
    <w:rsid w:val="00BA5E4C"/>
    <w:rsid w:val="00BA602B"/>
    <w:rsid w:val="00BA676D"/>
    <w:rsid w:val="00BA6DB9"/>
    <w:rsid w:val="00BA7D65"/>
    <w:rsid w:val="00BB016B"/>
    <w:rsid w:val="00BB021F"/>
    <w:rsid w:val="00BB023D"/>
    <w:rsid w:val="00BB0BA0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461"/>
    <w:rsid w:val="00BC7B27"/>
    <w:rsid w:val="00BD3C19"/>
    <w:rsid w:val="00BD4213"/>
    <w:rsid w:val="00BD559A"/>
    <w:rsid w:val="00BD5B57"/>
    <w:rsid w:val="00BD5E71"/>
    <w:rsid w:val="00BD6498"/>
    <w:rsid w:val="00BD6F14"/>
    <w:rsid w:val="00BE0A59"/>
    <w:rsid w:val="00BE0BDA"/>
    <w:rsid w:val="00BE3730"/>
    <w:rsid w:val="00BE4049"/>
    <w:rsid w:val="00BE504C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09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71B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44A2D"/>
    <w:rsid w:val="00C51427"/>
    <w:rsid w:val="00C525BE"/>
    <w:rsid w:val="00C55F2D"/>
    <w:rsid w:val="00C569BE"/>
    <w:rsid w:val="00C57146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24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0E3"/>
    <w:rsid w:val="00CB721A"/>
    <w:rsid w:val="00CB7417"/>
    <w:rsid w:val="00CB7C48"/>
    <w:rsid w:val="00CC1D86"/>
    <w:rsid w:val="00CC248B"/>
    <w:rsid w:val="00CC2F6B"/>
    <w:rsid w:val="00CC3B0D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17E"/>
    <w:rsid w:val="00D16102"/>
    <w:rsid w:val="00D16596"/>
    <w:rsid w:val="00D17772"/>
    <w:rsid w:val="00D20B45"/>
    <w:rsid w:val="00D20E24"/>
    <w:rsid w:val="00D21400"/>
    <w:rsid w:val="00D21BC1"/>
    <w:rsid w:val="00D231E2"/>
    <w:rsid w:val="00D2322D"/>
    <w:rsid w:val="00D23992"/>
    <w:rsid w:val="00D23B5A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7AD"/>
    <w:rsid w:val="00D8596E"/>
    <w:rsid w:val="00D87DA5"/>
    <w:rsid w:val="00D90BA8"/>
    <w:rsid w:val="00D91A1E"/>
    <w:rsid w:val="00D92F21"/>
    <w:rsid w:val="00D9492E"/>
    <w:rsid w:val="00D94DE5"/>
    <w:rsid w:val="00D95084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A61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DEF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0B59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AB3"/>
    <w:rsid w:val="00DF1FA1"/>
    <w:rsid w:val="00DF4D5A"/>
    <w:rsid w:val="00DF5256"/>
    <w:rsid w:val="00DF56CA"/>
    <w:rsid w:val="00DF69D9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59E3"/>
    <w:rsid w:val="00E277E0"/>
    <w:rsid w:val="00E302D5"/>
    <w:rsid w:val="00E30FB0"/>
    <w:rsid w:val="00E3157C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02AF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1978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6839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3F08"/>
    <w:rsid w:val="00E94A7B"/>
    <w:rsid w:val="00E95F49"/>
    <w:rsid w:val="00E97411"/>
    <w:rsid w:val="00EA088D"/>
    <w:rsid w:val="00EA0AEE"/>
    <w:rsid w:val="00EA179E"/>
    <w:rsid w:val="00EA1C6E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E3F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7506"/>
    <w:rsid w:val="00EE097F"/>
    <w:rsid w:val="00EE2C64"/>
    <w:rsid w:val="00EE2D30"/>
    <w:rsid w:val="00EE3FE5"/>
    <w:rsid w:val="00EE4AD8"/>
    <w:rsid w:val="00EE4E0E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0436"/>
    <w:rsid w:val="00F02F5E"/>
    <w:rsid w:val="00F02FE0"/>
    <w:rsid w:val="00F033D6"/>
    <w:rsid w:val="00F03440"/>
    <w:rsid w:val="00F044AD"/>
    <w:rsid w:val="00F047DD"/>
    <w:rsid w:val="00F103EF"/>
    <w:rsid w:val="00F12332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0EB0"/>
    <w:rsid w:val="00F31DD9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37E53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4675"/>
    <w:rsid w:val="00F55108"/>
    <w:rsid w:val="00F552AB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58B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49D6"/>
    <w:rsid w:val="00F85385"/>
    <w:rsid w:val="00F85A71"/>
    <w:rsid w:val="00F86DC0"/>
    <w:rsid w:val="00F86E1D"/>
    <w:rsid w:val="00F87281"/>
    <w:rsid w:val="00F879FD"/>
    <w:rsid w:val="00F87AD7"/>
    <w:rsid w:val="00F904B2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0EF8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35D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6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styleId="affd">
    <w:name w:val="No Spacing"/>
    <w:uiPriority w:val="1"/>
    <w:qFormat/>
    <w:rsid w:val="00367765"/>
    <w:rPr>
      <w:kern w:val="1"/>
      <w:sz w:val="24"/>
      <w:szCs w:val="24"/>
      <w:lang w:eastAsia="ar-SA"/>
    </w:rPr>
  </w:style>
  <w:style w:type="character" w:customStyle="1" w:styleId="hps">
    <w:name w:val="hps"/>
    <w:rsid w:val="00DB5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sianovAE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A477F-E661-412C-B49C-63CE4ED0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9716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3</cp:revision>
  <cp:lastPrinted>2014-09-05T05:48:00Z</cp:lastPrinted>
  <dcterms:created xsi:type="dcterms:W3CDTF">2015-04-23T12:32:00Z</dcterms:created>
  <dcterms:modified xsi:type="dcterms:W3CDTF">2015-04-23T12:32:00Z</dcterms:modified>
</cp:coreProperties>
</file>